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164983" w:rsidP="008E24FA">
      <w:pPr>
        <w:pStyle w:val="Nadpis4"/>
        <w:spacing w:before="4080"/>
        <w:jc w:val="center"/>
        <w:rPr>
          <w:rFonts w:eastAsia="Arial Unicode MS" w:cs="Arial"/>
          <w:caps/>
          <w:sz w:val="40"/>
          <w:szCs w:val="40"/>
          <w:u w:val="none"/>
        </w:rPr>
      </w:pPr>
      <w:r>
        <w:rPr>
          <w:rFonts w:cs="Arial"/>
          <w:caps/>
          <w:sz w:val="40"/>
          <w:szCs w:val="40"/>
          <w:u w:val="none"/>
        </w:rPr>
        <w:t>výkaz výměr</w:t>
      </w:r>
      <w:bookmarkStart w:id="0" w:name="_GoBack"/>
      <w:bookmarkEnd w:id="0"/>
    </w:p>
    <w:p w:rsidR="008E24FA" w:rsidRPr="0012242E" w:rsidRDefault="00B20A3F" w:rsidP="008E24FA">
      <w:pPr>
        <w:pStyle w:val="Nadpis4"/>
        <w:jc w:val="center"/>
        <w:rPr>
          <w:rFonts w:eastAsia="Arial Unicode MS" w:cs="Arial"/>
          <w:szCs w:val="28"/>
          <w:u w:val="none"/>
        </w:rPr>
      </w:pPr>
      <w:r>
        <w:rPr>
          <w:rFonts w:eastAsia="Arial Unicode MS" w:cs="Arial"/>
          <w:szCs w:val="28"/>
          <w:u w:val="none"/>
        </w:rPr>
        <w:t>(CELÁ STAVBA)</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F0D" w:rsidRDefault="005E1F0D">
      <w:r>
        <w:separator/>
      </w:r>
    </w:p>
  </w:endnote>
  <w:endnote w:type="continuationSeparator" w:id="0">
    <w:p w:rsidR="005E1F0D" w:rsidRDefault="005E1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B20A3F">
      <w:rPr>
        <w:rStyle w:val="slostrnky"/>
        <w:b/>
        <w:noProof/>
      </w:rPr>
      <w:t>15</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F0D" w:rsidRDefault="005E1F0D">
      <w:r>
        <w:separator/>
      </w:r>
    </w:p>
  </w:footnote>
  <w:footnote w:type="continuationSeparator" w:id="0">
    <w:p w:rsidR="005E1F0D" w:rsidRDefault="005E1F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409AB"/>
    <w:rsid w:val="00142D7F"/>
    <w:rsid w:val="0014317D"/>
    <w:rsid w:val="00144748"/>
    <w:rsid w:val="00145DF1"/>
    <w:rsid w:val="00150EA2"/>
    <w:rsid w:val="00151FB2"/>
    <w:rsid w:val="001524A4"/>
    <w:rsid w:val="00155F37"/>
    <w:rsid w:val="0015683E"/>
    <w:rsid w:val="00156AF6"/>
    <w:rsid w:val="0016016E"/>
    <w:rsid w:val="00164983"/>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F21"/>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10B"/>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1F0D"/>
    <w:rsid w:val="005E267B"/>
    <w:rsid w:val="005E588D"/>
    <w:rsid w:val="005F1641"/>
    <w:rsid w:val="005F63FA"/>
    <w:rsid w:val="006014A6"/>
    <w:rsid w:val="00602483"/>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2D0"/>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B1F43"/>
    <w:rsid w:val="00BB2C95"/>
    <w:rsid w:val="00BB4668"/>
    <w:rsid w:val="00BC2EE7"/>
    <w:rsid w:val="00BC5FEC"/>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82667-2AA2-4B3A-B492-7915FD3F0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74</Words>
  <Characters>438</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511</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12</cp:revision>
  <cp:lastPrinted>2018-10-08T09:08:00Z</cp:lastPrinted>
  <dcterms:created xsi:type="dcterms:W3CDTF">2019-03-01T00:02:00Z</dcterms:created>
  <dcterms:modified xsi:type="dcterms:W3CDTF">2021-05-13T07:12:00Z</dcterms:modified>
</cp:coreProperties>
</file>